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2D345D">
      <w:pPr>
        <w:pStyle w:val="Heading1"/>
        <w:kinsoku w:val="0"/>
        <w:overflowPunct w:val="0"/>
        <w:spacing w:before="33" w:line="550" w:lineRule="exact"/>
        <w:ind w:left="1149" w:right="1408"/>
        <w:jc w:val="center"/>
      </w:pPr>
      <w:bookmarkStart w:id="0" w:name="_GoBack"/>
      <w:bookmarkEnd w:id="0"/>
      <w:r>
        <w:rPr>
          <w:spacing w:val="-1"/>
        </w:rPr>
        <w:t>MEDICARE</w:t>
      </w:r>
      <w:r>
        <w:rPr>
          <w:spacing w:val="-17"/>
        </w:rPr>
        <w:t xml:space="preserve"> </w:t>
      </w:r>
      <w:r>
        <w:rPr>
          <w:spacing w:val="-1"/>
        </w:rPr>
        <w:t>ADVANTAGE</w:t>
      </w:r>
      <w:r>
        <w:rPr>
          <w:spacing w:val="-15"/>
        </w:rPr>
        <w:t xml:space="preserve"> </w:t>
      </w:r>
      <w:r>
        <w:rPr>
          <w:spacing w:val="-1"/>
        </w:rPr>
        <w:t>PLANS</w:t>
      </w:r>
    </w:p>
    <w:p w:rsidR="00000000" w:rsidRDefault="002D345D">
      <w:pPr>
        <w:pStyle w:val="BodyText"/>
        <w:kinsoku w:val="0"/>
        <w:overflowPunct w:val="0"/>
        <w:spacing w:before="0" w:line="546" w:lineRule="exact"/>
        <w:ind w:left="1035" w:right="1408" w:firstLine="0"/>
        <w:jc w:val="center"/>
        <w:rPr>
          <w:sz w:val="48"/>
          <w:szCs w:val="48"/>
        </w:rPr>
      </w:pPr>
      <w:r>
        <w:rPr>
          <w:spacing w:val="-7"/>
          <w:sz w:val="48"/>
          <w:szCs w:val="48"/>
        </w:rPr>
        <w:t>Delaware</w:t>
      </w:r>
      <w:r>
        <w:rPr>
          <w:spacing w:val="-25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(DE)</w:t>
      </w:r>
    </w:p>
    <w:p w:rsidR="00000000" w:rsidRDefault="002D345D">
      <w:pPr>
        <w:pStyle w:val="Heading2"/>
        <w:kinsoku w:val="0"/>
        <w:overflowPunct w:val="0"/>
        <w:ind w:left="1204" w:right="807"/>
        <w:rPr>
          <w:spacing w:val="-5"/>
        </w:rPr>
      </w:pPr>
      <w:r>
        <w:rPr>
          <w:spacing w:val="-6"/>
        </w:rPr>
        <w:t>(Medicare</w:t>
      </w:r>
      <w:r>
        <w:rPr>
          <w:spacing w:val="-20"/>
        </w:rPr>
        <w:t xml:space="preserve"> </w:t>
      </w:r>
      <w:r>
        <w:rPr>
          <w:spacing w:val="-8"/>
        </w:rPr>
        <w:t>Managed</w:t>
      </w:r>
      <w:r>
        <w:rPr>
          <w:spacing w:val="-21"/>
        </w:rPr>
        <w:t xml:space="preserve"> </w:t>
      </w:r>
      <w:r>
        <w:rPr>
          <w:spacing w:val="-7"/>
        </w:rPr>
        <w:t>Care,</w:t>
      </w:r>
      <w:r>
        <w:rPr>
          <w:spacing w:val="-20"/>
        </w:rPr>
        <w:t xml:space="preserve"> </w:t>
      </w:r>
      <w:r>
        <w:rPr>
          <w:spacing w:val="-4"/>
        </w:rPr>
        <w:t>such</w:t>
      </w:r>
      <w:r>
        <w:rPr>
          <w:spacing w:val="-21"/>
        </w:rPr>
        <w:t xml:space="preserve"> </w:t>
      </w:r>
      <w:r>
        <w:rPr>
          <w:spacing w:val="-6"/>
        </w:rPr>
        <w:t>as</w:t>
      </w:r>
      <w:r>
        <w:rPr>
          <w:spacing w:val="-11"/>
        </w:rPr>
        <w:t xml:space="preserve"> </w:t>
      </w:r>
      <w:r>
        <w:rPr>
          <w:spacing w:val="-6"/>
        </w:rPr>
        <w:t>Medicare</w:t>
      </w:r>
      <w:r>
        <w:rPr>
          <w:spacing w:val="-20"/>
        </w:rPr>
        <w:t xml:space="preserve"> </w:t>
      </w:r>
      <w:r>
        <w:rPr>
          <w:spacing w:val="-1"/>
        </w:rPr>
        <w:t>HMO,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spacing w:val="-6"/>
        </w:rPr>
        <w:t>Medicare</w:t>
      </w:r>
      <w:r>
        <w:rPr>
          <w:spacing w:val="-20"/>
        </w:rPr>
        <w:t xml:space="preserve"> </w:t>
      </w:r>
      <w:r>
        <w:rPr>
          <w:spacing w:val="-1"/>
        </w:rPr>
        <w:t>PPO,</w:t>
      </w:r>
      <w:r>
        <w:rPr>
          <w:spacing w:val="-23"/>
        </w:rPr>
        <w:t xml:space="preserve"> </w:t>
      </w:r>
      <w:r>
        <w:rPr>
          <w:spacing w:val="-6"/>
        </w:rPr>
        <w:t>or</w:t>
      </w:r>
      <w:r>
        <w:rPr>
          <w:spacing w:val="-19"/>
        </w:rPr>
        <w:t xml:space="preserve"> </w:t>
      </w:r>
      <w:r>
        <w:rPr>
          <w:spacing w:val="-6"/>
        </w:rPr>
        <w:t>Medicare</w:t>
      </w:r>
      <w:r>
        <w:rPr>
          <w:spacing w:val="-19"/>
        </w:rPr>
        <w:t xml:space="preserve"> </w:t>
      </w:r>
      <w:r>
        <w:rPr>
          <w:spacing w:val="-5"/>
        </w:rPr>
        <w:t>PFFS</w:t>
      </w:r>
      <w:r>
        <w:rPr>
          <w:spacing w:val="-11"/>
        </w:rPr>
        <w:t xml:space="preserve"> </w:t>
      </w:r>
      <w:r>
        <w:rPr>
          <w:spacing w:val="-5"/>
        </w:rPr>
        <w:t>Plan)</w:t>
      </w:r>
    </w:p>
    <w:p w:rsidR="00000000" w:rsidRDefault="002D345D">
      <w:pPr>
        <w:pStyle w:val="BodyText"/>
        <w:kinsoku w:val="0"/>
        <w:overflowPunct w:val="0"/>
        <w:spacing w:before="10"/>
        <w:ind w:left="0" w:firstLine="0"/>
        <w:rPr>
          <w:sz w:val="50"/>
          <w:szCs w:val="50"/>
        </w:rPr>
      </w:pPr>
    </w:p>
    <w:p w:rsidR="00000000" w:rsidRDefault="002D345D">
      <w:pPr>
        <w:pStyle w:val="BodyText"/>
        <w:numPr>
          <w:ilvl w:val="0"/>
          <w:numId w:val="4"/>
        </w:numPr>
        <w:tabs>
          <w:tab w:val="left" w:pos="620"/>
        </w:tabs>
        <w:kinsoku w:val="0"/>
        <w:overflowPunct w:val="0"/>
        <w:spacing w:before="0"/>
      </w:pPr>
      <w:r>
        <w:rPr>
          <w:spacing w:val="-7"/>
        </w:rPr>
        <w:t>Aetna</w:t>
      </w:r>
      <w:r>
        <w:rPr>
          <w:spacing w:val="-4"/>
        </w:rPr>
        <w:t xml:space="preserve"> </w:t>
      </w:r>
      <w:r>
        <w:rPr>
          <w:spacing w:val="-6"/>
        </w:rPr>
        <w:t>Medicare</w:t>
      </w:r>
      <w:r>
        <w:t xml:space="preserve"> </w:t>
      </w:r>
      <w:r>
        <w:rPr>
          <w:spacing w:val="-6"/>
        </w:rPr>
        <w:t>(Aetna</w:t>
      </w:r>
      <w:r>
        <w:rPr>
          <w:spacing w:val="-3"/>
        </w:rPr>
        <w:t xml:space="preserve"> </w:t>
      </w:r>
      <w:r>
        <w:rPr>
          <w:spacing w:val="-6"/>
        </w:rPr>
        <w:t>Medicare)</w:t>
      </w:r>
    </w:p>
    <w:p w:rsidR="00000000" w:rsidRDefault="002D345D">
      <w:pPr>
        <w:pStyle w:val="BodyText"/>
        <w:numPr>
          <w:ilvl w:val="0"/>
          <w:numId w:val="4"/>
        </w:numPr>
        <w:tabs>
          <w:tab w:val="left" w:pos="620"/>
        </w:tabs>
        <w:kinsoku w:val="0"/>
        <w:overflowPunct w:val="0"/>
      </w:pPr>
      <w:r>
        <w:rPr>
          <w:spacing w:val="-7"/>
        </w:rPr>
        <w:t>Cigna-HealthSpring</w:t>
      </w:r>
      <w:r>
        <w:rPr>
          <w:spacing w:val="46"/>
        </w:rPr>
        <w:t xml:space="preserve"> </w:t>
      </w:r>
      <w:r>
        <w:rPr>
          <w:spacing w:val="-7"/>
        </w:rPr>
        <w:t>(Cigna-HealthSpring)</w:t>
      </w:r>
    </w:p>
    <w:p w:rsidR="00000000" w:rsidRDefault="002D345D">
      <w:pPr>
        <w:pStyle w:val="BodyText"/>
        <w:numPr>
          <w:ilvl w:val="0"/>
          <w:numId w:val="4"/>
        </w:numPr>
        <w:tabs>
          <w:tab w:val="left" w:pos="620"/>
        </w:tabs>
        <w:kinsoku w:val="0"/>
        <w:overflowPunct w:val="0"/>
        <w:ind w:right="1023"/>
      </w:pPr>
      <w:r>
        <w:rPr>
          <w:spacing w:val="-7"/>
        </w:rPr>
        <w:t>Humana</w:t>
      </w:r>
      <w:r>
        <w:rPr>
          <w:spacing w:val="-5"/>
        </w:rPr>
        <w:t xml:space="preserve"> </w:t>
      </w:r>
      <w:r>
        <w:rPr>
          <w:spacing w:val="-3"/>
        </w:rPr>
        <w:t>Gold</w:t>
      </w:r>
      <w:r>
        <w:rPr>
          <w:spacing w:val="-6"/>
        </w:rPr>
        <w:t xml:space="preserve"> </w:t>
      </w:r>
      <w:r>
        <w:rPr>
          <w:spacing w:val="-3"/>
        </w:rPr>
        <w:t>Plus</w:t>
      </w:r>
      <w:r>
        <w:rPr>
          <w:spacing w:val="3"/>
        </w:rPr>
        <w:t xml:space="preserve"> </w:t>
      </w:r>
      <w:r>
        <w:rPr>
          <w:spacing w:val="-6"/>
        </w:rPr>
        <w:t>(Humana</w:t>
      </w:r>
      <w:r>
        <w:rPr>
          <w:spacing w:val="-4"/>
        </w:rPr>
        <w:t xml:space="preserve"> </w:t>
      </w:r>
      <w:r>
        <w:rPr>
          <w:spacing w:val="-2"/>
        </w:rPr>
        <w:t>WI</w:t>
      </w:r>
      <w:r>
        <w:rPr>
          <w:spacing w:val="4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8"/>
        </w:rPr>
        <w:t>Organization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6"/>
        </w:rPr>
        <w:t>Insurance</w:t>
      </w:r>
      <w:r>
        <w:rPr>
          <w:spacing w:val="5"/>
        </w:rPr>
        <w:t xml:space="preserve"> </w:t>
      </w:r>
      <w:r>
        <w:rPr>
          <w:spacing w:val="-6"/>
        </w:rPr>
        <w:t>Corp)</w:t>
      </w:r>
    </w:p>
    <w:p w:rsidR="00000000" w:rsidRDefault="002D345D">
      <w:pPr>
        <w:pStyle w:val="BodyText"/>
        <w:numPr>
          <w:ilvl w:val="0"/>
          <w:numId w:val="4"/>
        </w:numPr>
        <w:tabs>
          <w:tab w:val="left" w:pos="620"/>
        </w:tabs>
        <w:kinsoku w:val="0"/>
        <w:overflowPunct w:val="0"/>
      </w:pPr>
      <w:r>
        <w:rPr>
          <w:spacing w:val="-7"/>
        </w:rPr>
        <w:t>HumanaChoice</w:t>
      </w:r>
      <w:r>
        <w:rPr>
          <w:spacing w:val="4"/>
        </w:rPr>
        <w:t xml:space="preserve"> </w:t>
      </w:r>
      <w:r>
        <w:rPr>
          <w:spacing w:val="-6"/>
        </w:rPr>
        <w:t>(Humana</w:t>
      </w:r>
      <w:r>
        <w:rPr>
          <w:spacing w:val="8"/>
        </w:rPr>
        <w:t xml:space="preserve"> </w:t>
      </w:r>
      <w:r>
        <w:rPr>
          <w:spacing w:val="-6"/>
        </w:rPr>
        <w:t>Insurance</w:t>
      </w:r>
      <w:r>
        <w:rPr>
          <w:spacing w:val="4"/>
        </w:rPr>
        <w:t xml:space="preserve"> </w:t>
      </w:r>
      <w:r>
        <w:rPr>
          <w:spacing w:val="-7"/>
        </w:rPr>
        <w:t>Company)</w:t>
      </w:r>
    </w:p>
    <w:p w:rsidR="00000000" w:rsidRDefault="002D345D">
      <w:pPr>
        <w:pStyle w:val="BodyText"/>
        <w:numPr>
          <w:ilvl w:val="0"/>
          <w:numId w:val="4"/>
        </w:numPr>
        <w:tabs>
          <w:tab w:val="left" w:pos="620"/>
        </w:tabs>
        <w:kinsoku w:val="0"/>
        <w:overflowPunct w:val="0"/>
        <w:sectPr w:rsidR="00000000">
          <w:headerReference w:type="default" r:id="rId7"/>
          <w:pgSz w:w="12240" w:h="15840"/>
          <w:pgMar w:top="2360" w:right="1040" w:bottom="280" w:left="1320" w:header="1454" w:footer="0" w:gutter="0"/>
          <w:pgNumType w:start="2"/>
          <w:cols w:space="720"/>
          <w:noEndnote/>
        </w:sectPr>
      </w:pPr>
    </w:p>
    <w:p w:rsidR="00000000" w:rsidRDefault="002D345D">
      <w:pPr>
        <w:pStyle w:val="Heading1"/>
        <w:kinsoku w:val="0"/>
        <w:overflowPunct w:val="0"/>
        <w:spacing w:before="33" w:line="550" w:lineRule="exact"/>
        <w:ind w:left="1149" w:right="1407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PROGRAM</w:t>
      </w:r>
      <w:r>
        <w:rPr>
          <w:spacing w:val="-15"/>
        </w:rPr>
        <w:t xml:space="preserve"> </w:t>
      </w:r>
      <w:r>
        <w:rPr>
          <w:spacing w:val="-1"/>
        </w:rPr>
        <w:t>NAMES</w:t>
      </w:r>
    </w:p>
    <w:p w:rsidR="00000000" w:rsidRDefault="002D345D">
      <w:pPr>
        <w:pStyle w:val="BodyText"/>
        <w:kinsoku w:val="0"/>
        <w:overflowPunct w:val="0"/>
        <w:spacing w:before="0" w:line="550" w:lineRule="exact"/>
        <w:ind w:left="1035" w:right="1408" w:firstLine="0"/>
        <w:jc w:val="center"/>
        <w:rPr>
          <w:sz w:val="48"/>
          <w:szCs w:val="48"/>
        </w:rPr>
      </w:pPr>
      <w:r>
        <w:rPr>
          <w:spacing w:val="-7"/>
          <w:sz w:val="48"/>
          <w:szCs w:val="48"/>
        </w:rPr>
        <w:t>Delaware</w:t>
      </w:r>
      <w:r>
        <w:rPr>
          <w:spacing w:val="-25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(DE)</w:t>
      </w:r>
    </w:p>
    <w:p w:rsidR="00000000" w:rsidRDefault="002D345D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2D345D">
      <w:pPr>
        <w:pStyle w:val="BodyText"/>
        <w:tabs>
          <w:tab w:val="left" w:pos="753"/>
        </w:tabs>
        <w:kinsoku w:val="0"/>
        <w:overflowPunct w:val="0"/>
        <w:spacing w:before="0"/>
        <w:ind w:left="21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6"/>
        </w:rPr>
        <w:t>Delaware</w:t>
      </w:r>
      <w:r>
        <w:rPr>
          <w:spacing w:val="2"/>
        </w:rPr>
        <w:t xml:space="preserve"> </w:t>
      </w:r>
      <w:r>
        <w:rPr>
          <w:spacing w:val="-5"/>
        </w:rPr>
        <w:t>Medical</w:t>
      </w:r>
      <w:r>
        <w:rPr>
          <w:spacing w:val="10"/>
        </w:rPr>
        <w:t xml:space="preserve"> </w:t>
      </w:r>
      <w:r>
        <w:rPr>
          <w:spacing w:val="-4"/>
        </w:rPr>
        <w:t>Assistance</w:t>
      </w:r>
      <w:r>
        <w:t xml:space="preserve"> </w:t>
      </w:r>
      <w:r>
        <w:rPr>
          <w:spacing w:val="-7"/>
        </w:rPr>
        <w:t>Program</w:t>
      </w:r>
    </w:p>
    <w:p w:rsidR="00000000" w:rsidRDefault="002D345D">
      <w:pPr>
        <w:pStyle w:val="BodyText"/>
        <w:tabs>
          <w:tab w:val="left" w:pos="753"/>
        </w:tabs>
        <w:kinsoku w:val="0"/>
        <w:overflowPunct w:val="0"/>
        <w:spacing w:before="0"/>
        <w:ind w:left="215" w:firstLine="0"/>
        <w:sectPr w:rsidR="00000000"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2D345D">
      <w:pPr>
        <w:pStyle w:val="Heading1"/>
        <w:kinsoku w:val="0"/>
        <w:overflowPunct w:val="0"/>
        <w:spacing w:before="33" w:line="550" w:lineRule="exact"/>
        <w:ind w:left="1134" w:right="1408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HMOs</w:t>
      </w:r>
    </w:p>
    <w:p w:rsidR="00000000" w:rsidRDefault="002D345D">
      <w:pPr>
        <w:pStyle w:val="BodyText"/>
        <w:kinsoku w:val="0"/>
        <w:overflowPunct w:val="0"/>
        <w:spacing w:before="0" w:line="550" w:lineRule="exact"/>
        <w:ind w:left="1035" w:right="1408" w:firstLine="0"/>
        <w:jc w:val="center"/>
        <w:rPr>
          <w:sz w:val="48"/>
          <w:szCs w:val="48"/>
        </w:rPr>
      </w:pPr>
      <w:r>
        <w:rPr>
          <w:spacing w:val="-7"/>
          <w:sz w:val="48"/>
          <w:szCs w:val="48"/>
        </w:rPr>
        <w:t>Delaware</w:t>
      </w:r>
      <w:r>
        <w:rPr>
          <w:spacing w:val="-25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(DE)</w:t>
      </w:r>
    </w:p>
    <w:p w:rsidR="00000000" w:rsidRDefault="002D345D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2D345D">
      <w:pPr>
        <w:pStyle w:val="BodyText"/>
        <w:numPr>
          <w:ilvl w:val="0"/>
          <w:numId w:val="3"/>
        </w:numPr>
        <w:tabs>
          <w:tab w:val="left" w:pos="792"/>
        </w:tabs>
        <w:kinsoku w:val="0"/>
        <w:overflowPunct w:val="0"/>
        <w:spacing w:before="0"/>
      </w:pPr>
      <w:r>
        <w:rPr>
          <w:spacing w:val="-6"/>
        </w:rPr>
        <w:t>Delaware</w:t>
      </w:r>
      <w:r>
        <w:rPr>
          <w:spacing w:val="2"/>
        </w:rPr>
        <w:t xml:space="preserve"> </w:t>
      </w:r>
      <w:r>
        <w:rPr>
          <w:spacing w:val="-4"/>
        </w:rPr>
        <w:t>Physicians</w:t>
      </w:r>
      <w:r>
        <w:rPr>
          <w:spacing w:val="11"/>
        </w:rPr>
        <w:t xml:space="preserve"> </w:t>
      </w:r>
      <w:r>
        <w:rPr>
          <w:spacing w:val="-8"/>
        </w:rPr>
        <w:t>Care</w:t>
      </w:r>
    </w:p>
    <w:p w:rsidR="00000000" w:rsidRDefault="002D345D">
      <w:pPr>
        <w:pStyle w:val="BodyText"/>
        <w:numPr>
          <w:ilvl w:val="0"/>
          <w:numId w:val="3"/>
        </w:numPr>
        <w:tabs>
          <w:tab w:val="left" w:pos="792"/>
        </w:tabs>
        <w:kinsoku w:val="0"/>
        <w:overflowPunct w:val="0"/>
      </w:pPr>
      <w:r>
        <w:rPr>
          <w:spacing w:val="-7"/>
        </w:rPr>
        <w:t>Diamond</w:t>
      </w:r>
      <w:r>
        <w:rPr>
          <w:spacing w:val="1"/>
        </w:rPr>
        <w:t xml:space="preserve"> </w:t>
      </w:r>
      <w:r>
        <w:rPr>
          <w:spacing w:val="-7"/>
        </w:rPr>
        <w:t>State</w:t>
      </w:r>
      <w:r>
        <w:t xml:space="preserve"> </w:t>
      </w:r>
      <w:r>
        <w:rPr>
          <w:spacing w:val="-8"/>
        </w:rPr>
        <w:t>Partners</w:t>
      </w:r>
    </w:p>
    <w:p w:rsidR="00000000" w:rsidRDefault="002D345D">
      <w:pPr>
        <w:pStyle w:val="BodyText"/>
        <w:numPr>
          <w:ilvl w:val="0"/>
          <w:numId w:val="3"/>
        </w:numPr>
        <w:tabs>
          <w:tab w:val="left" w:pos="792"/>
        </w:tabs>
        <w:kinsoku w:val="0"/>
        <w:overflowPunct w:val="0"/>
      </w:pPr>
      <w:r>
        <w:rPr>
          <w:spacing w:val="-6"/>
        </w:rPr>
        <w:t>United</w:t>
      </w:r>
      <w:r>
        <w:rPr>
          <w:spacing w:val="-1"/>
        </w:rPr>
        <w:t xml:space="preserve"> </w:t>
      </w:r>
      <w:r>
        <w:rPr>
          <w:spacing w:val="-7"/>
        </w:rPr>
        <w:t>HealthCare</w:t>
      </w:r>
      <w:r>
        <w:t xml:space="preserve"> </w:t>
      </w:r>
      <w:r>
        <w:rPr>
          <w:spacing w:val="-7"/>
        </w:rPr>
        <w:t>Community</w:t>
      </w:r>
      <w:r>
        <w:rPr>
          <w:spacing w:val="9"/>
        </w:rPr>
        <w:t xml:space="preserve"> </w:t>
      </w:r>
      <w:r>
        <w:rPr>
          <w:spacing w:val="-6"/>
        </w:rPr>
        <w:t>Plan</w:t>
      </w:r>
    </w:p>
    <w:p w:rsidR="00000000" w:rsidRDefault="002D345D">
      <w:pPr>
        <w:pStyle w:val="BodyText"/>
        <w:numPr>
          <w:ilvl w:val="0"/>
          <w:numId w:val="3"/>
        </w:numPr>
        <w:tabs>
          <w:tab w:val="left" w:pos="792"/>
        </w:tabs>
        <w:kinsoku w:val="0"/>
        <w:overflowPunct w:val="0"/>
        <w:sectPr w:rsidR="00000000"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2D345D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2D345D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2D345D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spacing w:before="59"/>
      </w:pPr>
      <w:r>
        <w:rPr>
          <w:spacing w:val="-7"/>
        </w:rPr>
        <w:t>Aetna</w:t>
      </w:r>
      <w:r>
        <w:rPr>
          <w:spacing w:val="-6"/>
        </w:rPr>
        <w:t xml:space="preserve"> [Tier]</w:t>
      </w:r>
      <w:r>
        <w:rPr>
          <w:spacing w:val="-3"/>
        </w:rPr>
        <w:t xml:space="preserve"> </w:t>
      </w:r>
      <w:r>
        <w:rPr>
          <w:spacing w:val="-7"/>
        </w:rPr>
        <w:t>(Aetna)</w:t>
      </w:r>
    </w:p>
    <w:p w:rsidR="00000000" w:rsidRDefault="002D345D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</w:pPr>
      <w:r>
        <w:rPr>
          <w:spacing w:val="-7"/>
        </w:rPr>
        <w:t>Aetna</w:t>
      </w:r>
      <w:r>
        <w:rPr>
          <w:spacing w:val="-8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6"/>
        </w:rPr>
        <w:t xml:space="preserve">Deductible </w:t>
      </w:r>
      <w:r>
        <w:rPr>
          <w:spacing w:val="-3"/>
        </w:rPr>
        <w:t>Only</w:t>
      </w:r>
      <w:r>
        <w:rPr>
          <w:spacing w:val="4"/>
        </w:rPr>
        <w:t xml:space="preserve"> </w:t>
      </w:r>
      <w:r>
        <w:rPr>
          <w:spacing w:val="-7"/>
        </w:rPr>
        <w:t>(Aetna)</w:t>
      </w:r>
    </w:p>
    <w:p w:rsidR="00000000" w:rsidRDefault="002D345D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</w:pPr>
      <w:r>
        <w:rPr>
          <w:spacing w:val="-7"/>
        </w:rPr>
        <w:t>Aetna</w:t>
      </w:r>
      <w:r>
        <w:rPr>
          <w:spacing w:val="-8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6"/>
        </w:rPr>
        <w:t>Deductible</w:t>
      </w:r>
      <w:r>
        <w:rPr>
          <w:spacing w:val="-7"/>
        </w:rPr>
        <w:t xml:space="preserve"> </w:t>
      </w:r>
      <w:r>
        <w:rPr>
          <w:spacing w:val="-3"/>
        </w:rPr>
        <w:t>Only</w:t>
      </w:r>
      <w:r>
        <w:rPr>
          <w:spacing w:val="4"/>
        </w:rPr>
        <w:t xml:space="preserve"> </w:t>
      </w:r>
      <w:r>
        <w:rPr>
          <w:spacing w:val="-3"/>
        </w:rPr>
        <w:t>HNOnly</w:t>
      </w:r>
      <w:r>
        <w:rPr>
          <w:spacing w:val="5"/>
        </w:rPr>
        <w:t xml:space="preserve"> </w:t>
      </w:r>
      <w:r>
        <w:rPr>
          <w:spacing w:val="-7"/>
        </w:rPr>
        <w:t>(Aetna)</w:t>
      </w:r>
    </w:p>
    <w:p w:rsidR="00000000" w:rsidRDefault="002D345D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</w:pPr>
      <w:r>
        <w:rPr>
          <w:spacing w:val="-7"/>
        </w:rPr>
        <w:t xml:space="preserve">Aetna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3"/>
        </w:rPr>
        <w:t>HNOnly</w:t>
      </w:r>
      <w:r>
        <w:rPr>
          <w:spacing w:val="5"/>
        </w:rPr>
        <w:t xml:space="preserve"> </w:t>
      </w:r>
      <w:r>
        <w:rPr>
          <w:spacing w:val="-7"/>
        </w:rPr>
        <w:t>(Aetna)</w:t>
      </w:r>
    </w:p>
    <w:p w:rsidR="00000000" w:rsidRDefault="002D345D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right="1473"/>
      </w:pPr>
      <w:r>
        <w:rPr>
          <w:spacing w:val="-3"/>
        </w:rPr>
        <w:t>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3"/>
        </w:rPr>
        <w:t>Blue</w:t>
      </w:r>
      <w:r>
        <w:rPr>
          <w:spacing w:val="-8"/>
        </w:rPr>
        <w:t xml:space="preserve"> </w:t>
      </w:r>
      <w:r>
        <w:rPr>
          <w:spacing w:val="-4"/>
        </w:rPr>
        <w:t>Shield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5"/>
        </w:rPr>
        <w:t>Savings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6"/>
        </w:rPr>
        <w:t>(Highmark</w:t>
      </w:r>
      <w:r>
        <w:rPr>
          <w:spacing w:val="4"/>
        </w:rPr>
        <w:t xml:space="preserve"> </w:t>
      </w:r>
      <w:r>
        <w:rPr>
          <w:spacing w:val="-3"/>
        </w:rPr>
        <w:t>Blue</w:t>
      </w:r>
      <w:r>
        <w:rPr>
          <w:spacing w:val="-7"/>
        </w:rPr>
        <w:t xml:space="preserve"> </w:t>
      </w:r>
      <w:r>
        <w:rPr>
          <w:spacing w:val="-5"/>
        </w:rPr>
        <w:t>Cross</w:t>
      </w:r>
      <w:r>
        <w:rPr>
          <w:spacing w:val="5"/>
        </w:rPr>
        <w:t xml:space="preserve"> </w:t>
      </w:r>
      <w:r>
        <w:rPr>
          <w:spacing w:val="-3"/>
        </w:rPr>
        <w:t>Blue</w:t>
      </w:r>
      <w:r>
        <w:rPr>
          <w:spacing w:val="-7"/>
        </w:rPr>
        <w:t xml:space="preserve"> </w:t>
      </w:r>
      <w:r>
        <w:rPr>
          <w:spacing w:val="-4"/>
        </w:rPr>
        <w:t>Shield</w:t>
      </w:r>
      <w:r>
        <w:rPr>
          <w:spacing w:val="-6"/>
        </w:rPr>
        <w:t xml:space="preserve"> Delaware)</w:t>
      </w:r>
    </w:p>
    <w:p w:rsidR="00000000" w:rsidRDefault="002D345D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right="1473"/>
      </w:pPr>
      <w:r>
        <w:rPr>
          <w:spacing w:val="-3"/>
        </w:rPr>
        <w:t>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3"/>
        </w:rPr>
        <w:t>Blue</w:t>
      </w:r>
      <w:r>
        <w:rPr>
          <w:spacing w:val="-9"/>
        </w:rPr>
        <w:t xml:space="preserve"> </w:t>
      </w:r>
      <w:r>
        <w:rPr>
          <w:spacing w:val="-4"/>
        </w:rPr>
        <w:t>Shield</w:t>
      </w:r>
      <w:r>
        <w:rPr>
          <w:spacing w:val="-10"/>
        </w:rPr>
        <w:t xml:space="preserve"> </w:t>
      </w:r>
      <w:r>
        <w:rPr>
          <w:spacing w:val="-7"/>
        </w:rPr>
        <w:t xml:space="preserve">Shared </w:t>
      </w:r>
      <w:r>
        <w:rPr>
          <w:spacing w:val="-4"/>
        </w:rPr>
        <w:t>Cost</w:t>
      </w:r>
      <w:r>
        <w:rPr>
          <w:spacing w:val="-10"/>
        </w:rPr>
        <w:t xml:space="preserve"> </w:t>
      </w:r>
      <w:r>
        <w:rPr>
          <w:spacing w:val="-6"/>
        </w:rPr>
        <w:t>Blue</w:t>
      </w:r>
      <w:r>
        <w:rPr>
          <w:rFonts w:ascii="Times New Roman" w:hAnsi="Times New Roman" w:cs="Times New Roman"/>
          <w:spacing w:val="11"/>
          <w:w w:val="101"/>
        </w:rPr>
        <w:t xml:space="preserve"> </w:t>
      </w:r>
      <w:r>
        <w:rPr>
          <w:spacing w:val="-6"/>
        </w:rPr>
        <w:t>(Highmark</w:t>
      </w:r>
      <w:r>
        <w:rPr>
          <w:spacing w:val="4"/>
        </w:rPr>
        <w:t xml:space="preserve"> </w:t>
      </w:r>
      <w:r>
        <w:rPr>
          <w:spacing w:val="-3"/>
        </w:rPr>
        <w:t>Blue</w:t>
      </w:r>
      <w:r>
        <w:rPr>
          <w:spacing w:val="-7"/>
        </w:rPr>
        <w:t xml:space="preserve"> </w:t>
      </w:r>
      <w:r>
        <w:rPr>
          <w:spacing w:val="-5"/>
        </w:rPr>
        <w:t>Cross</w:t>
      </w:r>
      <w:r>
        <w:rPr>
          <w:spacing w:val="5"/>
        </w:rPr>
        <w:t xml:space="preserve"> </w:t>
      </w:r>
      <w:r>
        <w:rPr>
          <w:spacing w:val="-3"/>
        </w:rPr>
        <w:t>Blue</w:t>
      </w:r>
      <w:r>
        <w:rPr>
          <w:spacing w:val="-7"/>
        </w:rPr>
        <w:t xml:space="preserve"> </w:t>
      </w:r>
      <w:r>
        <w:rPr>
          <w:spacing w:val="-4"/>
        </w:rPr>
        <w:t>Shield</w:t>
      </w:r>
      <w:r>
        <w:rPr>
          <w:spacing w:val="-6"/>
        </w:rPr>
        <w:t xml:space="preserve"> </w:t>
      </w:r>
      <w:r>
        <w:rPr>
          <w:spacing w:val="-6"/>
        </w:rPr>
        <w:t>Delaware)</w:t>
      </w:r>
    </w:p>
    <w:p w:rsidR="00000000" w:rsidRDefault="002D345D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right="1023"/>
      </w:pP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5"/>
        </w:rPr>
        <w:t>Savings</w:t>
      </w:r>
      <w:r>
        <w:rPr>
          <w:spacing w:val="2"/>
        </w:rPr>
        <w:t xml:space="preserve"> </w:t>
      </w:r>
      <w:r>
        <w:rPr>
          <w:spacing w:val="-3"/>
        </w:rPr>
        <w:t>Blue</w:t>
      </w:r>
      <w:r>
        <w:rPr>
          <w:spacing w:val="-8"/>
        </w:rPr>
        <w:t xml:space="preserve"> </w:t>
      </w:r>
      <w:r>
        <w:rPr>
          <w:spacing w:val="-6"/>
        </w:rPr>
        <w:t>(Highmark</w:t>
      </w:r>
      <w:r>
        <w:rPr>
          <w:spacing w:val="2"/>
        </w:rPr>
        <w:t xml:space="preserve"> </w:t>
      </w:r>
      <w:r>
        <w:rPr>
          <w:spacing w:val="-3"/>
        </w:rPr>
        <w:t>Blue</w:t>
      </w:r>
      <w:r>
        <w:rPr>
          <w:spacing w:val="-7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6"/>
        </w:rPr>
        <w:t>Blue</w:t>
      </w:r>
      <w:r>
        <w:rPr>
          <w:rFonts w:ascii="Times New Roman" w:hAnsi="Times New Roman" w:cs="Times New Roman"/>
          <w:spacing w:val="19"/>
          <w:w w:val="101"/>
        </w:rPr>
        <w:t xml:space="preserve"> </w:t>
      </w:r>
      <w:r>
        <w:rPr>
          <w:spacing w:val="-4"/>
        </w:rPr>
        <w:t>Shield</w:t>
      </w:r>
      <w:r>
        <w:rPr>
          <w:spacing w:val="7"/>
        </w:rPr>
        <w:t xml:space="preserve"> </w:t>
      </w:r>
      <w:r>
        <w:rPr>
          <w:spacing w:val="-6"/>
        </w:rPr>
        <w:t>Delaware)</w:t>
      </w:r>
    </w:p>
    <w:p w:rsidR="00000000" w:rsidRDefault="002D345D">
      <w:pPr>
        <w:pStyle w:val="BodyText"/>
        <w:numPr>
          <w:ilvl w:val="0"/>
          <w:numId w:val="2"/>
        </w:numPr>
        <w:tabs>
          <w:tab w:val="left" w:pos="1340"/>
        </w:tabs>
        <w:kinsoku w:val="0"/>
        <w:overflowPunct w:val="0"/>
        <w:ind w:right="1023"/>
      </w:pPr>
      <w:r>
        <w:rPr>
          <w:spacing w:val="-6"/>
        </w:rPr>
        <w:t xml:space="preserve">Health </w:t>
      </w:r>
      <w:r>
        <w:rPr>
          <w:spacing w:val="-5"/>
        </w:rPr>
        <w:t>Savings</w:t>
      </w:r>
      <w:r>
        <w:rPr>
          <w:spacing w:val="6"/>
        </w:rPr>
        <w:t xml:space="preserve"> </w:t>
      </w:r>
      <w:r>
        <w:rPr>
          <w:spacing w:val="-7"/>
        </w:rPr>
        <w:t>Embedded</w:t>
      </w:r>
      <w:r>
        <w:rPr>
          <w:spacing w:val="-16"/>
        </w:rPr>
        <w:t xml:space="preserve"> </w:t>
      </w:r>
      <w:r>
        <w:rPr>
          <w:spacing w:val="-3"/>
        </w:rPr>
        <w:t>Blue</w:t>
      </w:r>
      <w:r>
        <w:rPr>
          <w:spacing w:val="-5"/>
        </w:rPr>
        <w:t xml:space="preserve"> </w:t>
      </w:r>
      <w:r>
        <w:rPr>
          <w:spacing w:val="-6"/>
        </w:rPr>
        <w:t>(Highmark</w:t>
      </w:r>
      <w:r>
        <w:rPr>
          <w:spacing w:val="6"/>
        </w:rPr>
        <w:t xml:space="preserve"> </w:t>
      </w:r>
      <w:r>
        <w:rPr>
          <w:spacing w:val="-6"/>
        </w:rPr>
        <w:t>Blue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5"/>
        </w:rPr>
        <w:t>Cross</w:t>
      </w:r>
      <w:r>
        <w:rPr>
          <w:spacing w:val="5"/>
        </w:rPr>
        <w:t xml:space="preserve"> </w:t>
      </w:r>
      <w:r>
        <w:rPr>
          <w:spacing w:val="-3"/>
        </w:rPr>
        <w:t>Blue</w:t>
      </w:r>
      <w:r>
        <w:rPr>
          <w:spacing w:val="-5"/>
        </w:rPr>
        <w:t xml:space="preserve"> </w:t>
      </w:r>
      <w:r>
        <w:rPr>
          <w:spacing w:val="-4"/>
        </w:rPr>
        <w:t>Shield</w:t>
      </w:r>
      <w:r>
        <w:rPr>
          <w:spacing w:val="-6"/>
        </w:rPr>
        <w:t xml:space="preserve"> Delaware)</w:t>
      </w:r>
    </w:p>
    <w:p w:rsidR="00000000" w:rsidRDefault="002D345D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2D345D">
      <w:pPr>
        <w:pStyle w:val="BodyText"/>
        <w:kinsoku w:val="0"/>
        <w:overflowPunct w:val="0"/>
        <w:spacing w:before="0"/>
        <w:ind w:left="1039" w:right="1408" w:firstLine="0"/>
        <w:jc w:val="center"/>
      </w:pPr>
      <w:r>
        <w:rPr>
          <w:spacing w:val="-7"/>
        </w:rPr>
        <w:t>(continued)</w:t>
      </w:r>
    </w:p>
    <w:p w:rsidR="00000000" w:rsidRDefault="002D345D">
      <w:pPr>
        <w:pStyle w:val="BodyText"/>
        <w:kinsoku w:val="0"/>
        <w:overflowPunct w:val="0"/>
        <w:spacing w:before="0"/>
        <w:ind w:left="1039" w:right="1408" w:firstLine="0"/>
        <w:jc w:val="center"/>
        <w:sectPr w:rsidR="00000000">
          <w:headerReference w:type="default" r:id="rId8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2D345D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2D345D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2D345D">
      <w:pPr>
        <w:pStyle w:val="BodyText"/>
        <w:numPr>
          <w:ilvl w:val="0"/>
          <w:numId w:val="2"/>
        </w:numPr>
        <w:tabs>
          <w:tab w:val="left" w:pos="831"/>
        </w:tabs>
        <w:kinsoku w:val="0"/>
        <w:overflowPunct w:val="0"/>
        <w:spacing w:before="59"/>
        <w:ind w:left="830" w:right="837" w:hanging="595"/>
      </w:pPr>
      <w:bookmarkStart w:id="1" w:name="Table 2"/>
      <w:bookmarkEnd w:id="1"/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5"/>
        </w:rPr>
        <w:t>Savings</w:t>
      </w:r>
      <w:r>
        <w:rPr>
          <w:spacing w:val="7"/>
        </w:rPr>
        <w:t xml:space="preserve"> </w:t>
      </w:r>
      <w:r>
        <w:rPr>
          <w:spacing w:val="-7"/>
        </w:rPr>
        <w:t>Embedded</w:t>
      </w:r>
      <w:r>
        <w:rPr>
          <w:spacing w:val="-15"/>
        </w:rPr>
        <w:t xml:space="preserve"> </w:t>
      </w:r>
      <w:r>
        <w:rPr>
          <w:spacing w:val="-3"/>
        </w:rPr>
        <w:t xml:space="preserve">Blue </w:t>
      </w:r>
      <w:r>
        <w:rPr>
          <w:spacing w:val="-6"/>
        </w:rPr>
        <w:t>Rewards</w:t>
      </w:r>
      <w:r>
        <w:rPr>
          <w:spacing w:val="7"/>
        </w:rPr>
        <w:t xml:space="preserve"> </w:t>
      </w:r>
      <w:r>
        <w:rPr>
          <w:spacing w:val="-6"/>
        </w:rPr>
        <w:t>(Highmark</w:t>
      </w:r>
      <w:r>
        <w:rPr>
          <w:rFonts w:ascii="Times New Roman" w:hAnsi="Times New Roman" w:cs="Times New Roman"/>
          <w:spacing w:val="35"/>
          <w:w w:val="101"/>
        </w:rPr>
        <w:t xml:space="preserve"> </w:t>
      </w:r>
      <w:r>
        <w:rPr>
          <w:spacing w:val="-3"/>
        </w:rPr>
        <w:t>Blue</w:t>
      </w:r>
      <w:r>
        <w:rPr>
          <w:spacing w:val="-7"/>
        </w:rPr>
        <w:t xml:space="preserve"> </w:t>
      </w:r>
      <w:r>
        <w:rPr>
          <w:spacing w:val="-5"/>
        </w:rPr>
        <w:t>Cross</w:t>
      </w:r>
      <w:r>
        <w:rPr>
          <w:spacing w:val="3"/>
        </w:rPr>
        <w:t xml:space="preserve"> </w:t>
      </w:r>
      <w:r>
        <w:rPr>
          <w:spacing w:val="-3"/>
        </w:rPr>
        <w:t>Blue</w:t>
      </w:r>
      <w:r>
        <w:rPr>
          <w:spacing w:val="-7"/>
        </w:rPr>
        <w:t xml:space="preserve"> </w:t>
      </w:r>
      <w:r>
        <w:rPr>
          <w:spacing w:val="-4"/>
        </w:rPr>
        <w:t>Shield</w:t>
      </w:r>
      <w:r>
        <w:rPr>
          <w:spacing w:val="-7"/>
        </w:rPr>
        <w:t xml:space="preserve"> </w:t>
      </w:r>
      <w:r>
        <w:rPr>
          <w:spacing w:val="-6"/>
        </w:rPr>
        <w:t>Delaware)</w:t>
      </w:r>
    </w:p>
    <w:p w:rsidR="00000000" w:rsidRDefault="002D345D">
      <w:pPr>
        <w:pStyle w:val="BodyText"/>
        <w:numPr>
          <w:ilvl w:val="0"/>
          <w:numId w:val="2"/>
        </w:numPr>
        <w:tabs>
          <w:tab w:val="left" w:pos="831"/>
        </w:tabs>
        <w:kinsoku w:val="0"/>
        <w:overflowPunct w:val="0"/>
        <w:ind w:left="830" w:right="1385" w:hanging="595"/>
      </w:pPr>
      <w:r>
        <w:rPr>
          <w:spacing w:val="-4"/>
        </w:rPr>
        <w:t>High</w:t>
      </w:r>
      <w:r>
        <w:rPr>
          <w:spacing w:val="-8"/>
        </w:rPr>
        <w:t xml:space="preserve"> </w:t>
      </w:r>
      <w:r>
        <w:rPr>
          <w:spacing w:val="-6"/>
        </w:rPr>
        <w:t>Deductible</w:t>
      </w:r>
      <w:r>
        <w:rPr>
          <w:spacing w:val="-7"/>
        </w:rPr>
        <w:t xml:space="preserve"> </w:t>
      </w:r>
      <w:r>
        <w:rPr>
          <w:spacing w:val="-3"/>
        </w:rPr>
        <w:t>Blue</w:t>
      </w:r>
      <w:r>
        <w:rPr>
          <w:spacing w:val="-8"/>
        </w:rPr>
        <w:t xml:space="preserve"> </w:t>
      </w:r>
      <w:r>
        <w:rPr>
          <w:spacing w:val="-6"/>
        </w:rPr>
        <w:t>(Highmark</w:t>
      </w:r>
      <w:r>
        <w:rPr>
          <w:spacing w:val="3"/>
        </w:rPr>
        <w:t xml:space="preserve"> </w:t>
      </w:r>
      <w:r>
        <w:rPr>
          <w:spacing w:val="-3"/>
        </w:rPr>
        <w:t>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3"/>
        </w:rPr>
        <w:t xml:space="preserve"> </w:t>
      </w:r>
      <w:r>
        <w:rPr>
          <w:spacing w:val="-6"/>
        </w:rPr>
        <w:t>Blue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4"/>
        </w:rPr>
        <w:t>Shield</w:t>
      </w:r>
      <w:r>
        <w:rPr>
          <w:spacing w:val="7"/>
        </w:rPr>
        <w:t xml:space="preserve"> </w:t>
      </w:r>
      <w:r>
        <w:rPr>
          <w:spacing w:val="-6"/>
        </w:rPr>
        <w:t>Delaware)</w:t>
      </w:r>
    </w:p>
    <w:p w:rsidR="00000000" w:rsidRDefault="002D345D">
      <w:pPr>
        <w:pStyle w:val="BodyText"/>
        <w:numPr>
          <w:ilvl w:val="0"/>
          <w:numId w:val="2"/>
        </w:numPr>
        <w:tabs>
          <w:tab w:val="left" w:pos="831"/>
        </w:tabs>
        <w:kinsoku w:val="0"/>
        <w:overflowPunct w:val="0"/>
        <w:ind w:left="830" w:right="1811" w:hanging="595"/>
      </w:pPr>
      <w:r>
        <w:rPr>
          <w:spacing w:val="-5"/>
        </w:rPr>
        <w:t>Major</w:t>
      </w:r>
      <w:r>
        <w:rPr>
          <w:spacing w:val="-7"/>
        </w:rPr>
        <w:t xml:space="preserve"> </w:t>
      </w:r>
      <w:r>
        <w:rPr>
          <w:spacing w:val="-6"/>
        </w:rPr>
        <w:t>Events</w:t>
      </w:r>
      <w:r>
        <w:rPr>
          <w:spacing w:val="2"/>
        </w:rPr>
        <w:t xml:space="preserve"> </w:t>
      </w:r>
      <w:r>
        <w:rPr>
          <w:spacing w:val="-3"/>
        </w:rPr>
        <w:t>Blue</w:t>
      </w:r>
      <w:r>
        <w:rPr>
          <w:spacing w:val="-8"/>
        </w:rPr>
        <w:t xml:space="preserve"> </w:t>
      </w:r>
      <w:r>
        <w:rPr>
          <w:spacing w:val="-6"/>
        </w:rPr>
        <w:t>(Highmark</w:t>
      </w:r>
      <w:r>
        <w:rPr>
          <w:spacing w:val="1"/>
        </w:rPr>
        <w:t xml:space="preserve"> </w:t>
      </w:r>
      <w:r>
        <w:rPr>
          <w:spacing w:val="-3"/>
        </w:rPr>
        <w:t>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6"/>
        </w:rPr>
        <w:t>Blue</w:t>
      </w:r>
      <w:r>
        <w:rPr>
          <w:rFonts w:ascii="Times New Roman" w:hAnsi="Times New Roman" w:cs="Times New Roman"/>
          <w:spacing w:val="21"/>
          <w:w w:val="101"/>
        </w:rPr>
        <w:t xml:space="preserve"> </w:t>
      </w:r>
      <w:r>
        <w:rPr>
          <w:spacing w:val="-4"/>
        </w:rPr>
        <w:t>Shield</w:t>
      </w:r>
      <w:r>
        <w:rPr>
          <w:spacing w:val="7"/>
        </w:rPr>
        <w:t xml:space="preserve"> </w:t>
      </w:r>
      <w:r>
        <w:rPr>
          <w:spacing w:val="-6"/>
        </w:rPr>
        <w:t>Delaware)</w:t>
      </w:r>
    </w:p>
    <w:p w:rsidR="00000000" w:rsidRDefault="002D345D">
      <w:pPr>
        <w:pStyle w:val="BodyText"/>
        <w:numPr>
          <w:ilvl w:val="0"/>
          <w:numId w:val="2"/>
        </w:numPr>
        <w:tabs>
          <w:tab w:val="left" w:pos="831"/>
        </w:tabs>
        <w:kinsoku w:val="0"/>
        <w:overflowPunct w:val="0"/>
        <w:ind w:left="830" w:right="1714" w:hanging="595"/>
      </w:pPr>
      <w:r>
        <w:rPr>
          <w:spacing w:val="-1"/>
        </w:rPr>
        <w:t>PCMH</w:t>
      </w:r>
      <w:r>
        <w:t xml:space="preserve"> </w:t>
      </w:r>
      <w:r>
        <w:rPr>
          <w:spacing w:val="-3"/>
        </w:rPr>
        <w:t>Blue</w:t>
      </w:r>
      <w:r>
        <w:rPr>
          <w:spacing w:val="-8"/>
        </w:rPr>
        <w:t xml:space="preserve"> </w:t>
      </w:r>
      <w:r>
        <w:rPr>
          <w:spacing w:val="-6"/>
        </w:rPr>
        <w:t>(Highmark</w:t>
      </w:r>
      <w:r>
        <w:rPr>
          <w:spacing w:val="2"/>
        </w:rPr>
        <w:t xml:space="preserve"> </w:t>
      </w:r>
      <w:r>
        <w:rPr>
          <w:spacing w:val="-3"/>
        </w:rPr>
        <w:t>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3"/>
        </w:rPr>
        <w:t>Blue</w:t>
      </w:r>
      <w:r>
        <w:rPr>
          <w:spacing w:val="-9"/>
        </w:rPr>
        <w:t xml:space="preserve"> </w:t>
      </w:r>
      <w:r>
        <w:rPr>
          <w:spacing w:val="-4"/>
        </w:rPr>
        <w:t>Shield</w:t>
      </w:r>
      <w:r>
        <w:rPr>
          <w:rFonts w:ascii="Times New Roman" w:hAnsi="Times New Roman" w:cs="Times New Roman"/>
          <w:spacing w:val="30"/>
          <w:w w:val="101"/>
        </w:rPr>
        <w:t xml:space="preserve"> </w:t>
      </w:r>
      <w:r>
        <w:rPr>
          <w:spacing w:val="-6"/>
        </w:rPr>
        <w:t>Delaware)</w:t>
      </w:r>
    </w:p>
    <w:p w:rsidR="00000000" w:rsidRDefault="002D345D">
      <w:pPr>
        <w:pStyle w:val="BodyText"/>
        <w:numPr>
          <w:ilvl w:val="0"/>
          <w:numId w:val="2"/>
        </w:numPr>
        <w:tabs>
          <w:tab w:val="left" w:pos="831"/>
        </w:tabs>
        <w:kinsoku w:val="0"/>
        <w:overflowPunct w:val="0"/>
        <w:ind w:left="830" w:right="837" w:hanging="595"/>
      </w:pPr>
      <w:r>
        <w:rPr>
          <w:spacing w:val="-7"/>
        </w:rPr>
        <w:t xml:space="preserve">Shared </w:t>
      </w:r>
      <w:r>
        <w:rPr>
          <w:spacing w:val="-4"/>
        </w:rPr>
        <w:t>Cost</w:t>
      </w:r>
      <w:r>
        <w:rPr>
          <w:spacing w:val="-9"/>
        </w:rPr>
        <w:t xml:space="preserve"> </w:t>
      </w:r>
      <w:r>
        <w:rPr>
          <w:spacing w:val="-3"/>
        </w:rPr>
        <w:t>Blue</w:t>
      </w:r>
      <w:r>
        <w:rPr>
          <w:spacing w:val="-9"/>
        </w:rPr>
        <w:t xml:space="preserve"> </w:t>
      </w:r>
      <w:r>
        <w:rPr>
          <w:spacing w:val="-6"/>
        </w:rPr>
        <w:t>(Highmark</w:t>
      </w:r>
      <w:r>
        <w:rPr>
          <w:spacing w:val="2"/>
        </w:rPr>
        <w:t xml:space="preserve"> </w:t>
      </w:r>
      <w:r>
        <w:rPr>
          <w:spacing w:val="-3"/>
        </w:rPr>
        <w:t>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3"/>
        </w:rPr>
        <w:t>Blue</w:t>
      </w:r>
      <w:r>
        <w:rPr>
          <w:spacing w:val="-8"/>
        </w:rPr>
        <w:t xml:space="preserve"> </w:t>
      </w:r>
      <w:r>
        <w:rPr>
          <w:spacing w:val="-4"/>
        </w:rPr>
        <w:t>Shield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6"/>
        </w:rPr>
        <w:t>Delaware)</w:t>
      </w:r>
    </w:p>
    <w:p w:rsidR="00000000" w:rsidRDefault="002D345D">
      <w:pPr>
        <w:pStyle w:val="BodyText"/>
        <w:numPr>
          <w:ilvl w:val="0"/>
          <w:numId w:val="2"/>
        </w:numPr>
        <w:tabs>
          <w:tab w:val="left" w:pos="831"/>
        </w:tabs>
        <w:kinsoku w:val="0"/>
        <w:overflowPunct w:val="0"/>
        <w:ind w:left="830" w:right="1227" w:hanging="595"/>
      </w:pPr>
      <w:r>
        <w:rPr>
          <w:spacing w:val="-7"/>
        </w:rPr>
        <w:t>Shared</w:t>
      </w:r>
      <w:r>
        <w:rPr>
          <w:spacing w:val="-5"/>
        </w:rPr>
        <w:t xml:space="preserve"> </w:t>
      </w:r>
      <w:r>
        <w:rPr>
          <w:spacing w:val="-4"/>
        </w:rPr>
        <w:t>Cost</w:t>
      </w:r>
      <w:r>
        <w:rPr>
          <w:spacing w:val="-9"/>
        </w:rPr>
        <w:t xml:space="preserve"> </w:t>
      </w:r>
      <w:r>
        <w:rPr>
          <w:spacing w:val="-3"/>
        </w:rPr>
        <w:t>Blue</w:t>
      </w:r>
      <w:r>
        <w:rPr>
          <w:spacing w:val="-7"/>
        </w:rPr>
        <w:t xml:space="preserve"> </w:t>
      </w:r>
      <w:r>
        <w:rPr>
          <w:spacing w:val="-6"/>
        </w:rPr>
        <w:t>Rewards</w:t>
      </w:r>
      <w:r>
        <w:rPr>
          <w:spacing w:val="3"/>
        </w:rPr>
        <w:t xml:space="preserve"> </w:t>
      </w:r>
      <w:r>
        <w:rPr>
          <w:spacing w:val="-6"/>
        </w:rPr>
        <w:t>(Highmark</w:t>
      </w:r>
      <w:r>
        <w:rPr>
          <w:spacing w:val="3"/>
        </w:rPr>
        <w:t xml:space="preserve"> </w:t>
      </w:r>
      <w:r>
        <w:rPr>
          <w:spacing w:val="-3"/>
        </w:rPr>
        <w:t>Blue</w:t>
      </w:r>
      <w:r>
        <w:rPr>
          <w:spacing w:val="-7"/>
        </w:rPr>
        <w:t xml:space="preserve"> </w:t>
      </w:r>
      <w:r>
        <w:rPr>
          <w:spacing w:val="-5"/>
        </w:rPr>
        <w:t>Cross</w:t>
      </w:r>
      <w:r>
        <w:rPr>
          <w:rFonts w:ascii="Times New Roman" w:hAnsi="Times New Roman" w:cs="Times New Roman"/>
          <w:spacing w:val="26"/>
          <w:w w:val="101"/>
        </w:rPr>
        <w:t xml:space="preserve"> </w:t>
      </w:r>
      <w:r>
        <w:rPr>
          <w:spacing w:val="-3"/>
        </w:rPr>
        <w:t xml:space="preserve">Blue </w:t>
      </w:r>
      <w:r>
        <w:rPr>
          <w:spacing w:val="-4"/>
        </w:rPr>
        <w:t>Shield</w:t>
      </w:r>
      <w:r>
        <w:rPr>
          <w:spacing w:val="-2"/>
        </w:rPr>
        <w:t xml:space="preserve"> </w:t>
      </w:r>
      <w:r>
        <w:rPr>
          <w:spacing w:val="-6"/>
        </w:rPr>
        <w:t>Delaware)</w:t>
      </w:r>
    </w:p>
    <w:p w:rsidR="00000000" w:rsidRDefault="002D345D">
      <w:pPr>
        <w:pStyle w:val="BodyText"/>
        <w:numPr>
          <w:ilvl w:val="0"/>
          <w:numId w:val="2"/>
        </w:numPr>
        <w:tabs>
          <w:tab w:val="left" w:pos="831"/>
        </w:tabs>
        <w:kinsoku w:val="0"/>
        <w:overflowPunct w:val="0"/>
        <w:ind w:left="830" w:right="1227" w:hanging="595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2D345D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2D345D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2D345D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2D345D">
      <w:pPr>
        <w:pStyle w:val="BodyText"/>
        <w:numPr>
          <w:ilvl w:val="0"/>
          <w:numId w:val="1"/>
        </w:numPr>
        <w:tabs>
          <w:tab w:val="left" w:pos="648"/>
        </w:tabs>
        <w:kinsoku w:val="0"/>
        <w:overflowPunct w:val="0"/>
        <w:spacing w:before="59"/>
      </w:pPr>
      <w:bookmarkStart w:id="2" w:name="Report"/>
      <w:bookmarkStart w:id="3" w:name="Detailed and/or summarized report"/>
      <w:bookmarkStart w:id="4" w:name="Table 1"/>
      <w:bookmarkEnd w:id="2"/>
      <w:bookmarkEnd w:id="3"/>
      <w:bookmarkEnd w:id="4"/>
      <w:r>
        <w:rPr>
          <w:spacing w:val="-6"/>
        </w:rPr>
        <w:t>Chronic</w:t>
      </w:r>
      <w:r>
        <w:rPr>
          <w:spacing w:val="6"/>
        </w:rPr>
        <w:t xml:space="preserve"> </w:t>
      </w:r>
      <w:r>
        <w:rPr>
          <w:spacing w:val="-7"/>
        </w:rPr>
        <w:t>Renal</w:t>
      </w:r>
      <w:r>
        <w:rPr>
          <w:spacing w:val="7"/>
        </w:rPr>
        <w:t xml:space="preserve"> </w:t>
      </w:r>
      <w:r>
        <w:rPr>
          <w:spacing w:val="-4"/>
        </w:rPr>
        <w:t xml:space="preserve">Disease </w:t>
      </w:r>
      <w:r>
        <w:rPr>
          <w:spacing w:val="-7"/>
        </w:rPr>
        <w:t>Program</w:t>
      </w:r>
    </w:p>
    <w:p w:rsidR="00000000" w:rsidRDefault="002D345D">
      <w:pPr>
        <w:pStyle w:val="BodyText"/>
        <w:numPr>
          <w:ilvl w:val="0"/>
          <w:numId w:val="1"/>
        </w:numPr>
        <w:tabs>
          <w:tab w:val="left" w:pos="648"/>
        </w:tabs>
        <w:kinsoku w:val="0"/>
        <w:overflowPunct w:val="0"/>
      </w:pPr>
      <w:r>
        <w:rPr>
          <w:spacing w:val="-6"/>
        </w:rPr>
        <w:t>Delaware</w:t>
      </w:r>
      <w:r>
        <w:rPr>
          <w:spacing w:val="1"/>
        </w:rPr>
        <w:t xml:space="preserve"> </w:t>
      </w:r>
      <w:r>
        <w:rPr>
          <w:spacing w:val="-6"/>
        </w:rPr>
        <w:t>Prescription</w:t>
      </w:r>
      <w:r>
        <w:rPr>
          <w:spacing w:val="-1"/>
        </w:rPr>
        <w:t xml:space="preserve"> </w:t>
      </w:r>
      <w:r>
        <w:rPr>
          <w:spacing w:val="-5"/>
        </w:rPr>
        <w:t>Drug</w:t>
      </w:r>
      <w:r>
        <w:rPr>
          <w:spacing w:val="-3"/>
        </w:rPr>
        <w:t xml:space="preserve"> </w:t>
      </w:r>
      <w:r>
        <w:rPr>
          <w:spacing w:val="-4"/>
        </w:rPr>
        <w:t>Assistance</w:t>
      </w:r>
      <w:r>
        <w:rPr>
          <w:spacing w:val="-1"/>
        </w:rPr>
        <w:t xml:space="preserve"> </w:t>
      </w:r>
      <w:r>
        <w:rPr>
          <w:spacing w:val="-7"/>
        </w:rPr>
        <w:t>Program</w:t>
      </w:r>
    </w:p>
    <w:p w:rsidR="00000000" w:rsidRDefault="002D345D">
      <w:pPr>
        <w:pStyle w:val="BodyText"/>
        <w:numPr>
          <w:ilvl w:val="0"/>
          <w:numId w:val="1"/>
        </w:numPr>
        <w:tabs>
          <w:tab w:val="left" w:pos="648"/>
        </w:tabs>
        <w:kinsoku w:val="0"/>
        <w:overflowPunct w:val="0"/>
      </w:pPr>
      <w:r>
        <w:rPr>
          <w:spacing w:val="-1"/>
        </w:rPr>
        <w:t>AIDS</w:t>
      </w:r>
      <w:r>
        <w:rPr>
          <w:spacing w:val="7"/>
        </w:rPr>
        <w:t xml:space="preserve"> </w:t>
      </w:r>
      <w:r>
        <w:rPr>
          <w:spacing w:val="-5"/>
        </w:rPr>
        <w:t>Drug</w:t>
      </w:r>
      <w:r>
        <w:rPr>
          <w:spacing w:val="-7"/>
        </w:rPr>
        <w:t xml:space="preserve"> </w:t>
      </w:r>
      <w:r>
        <w:rPr>
          <w:spacing w:val="-4"/>
        </w:rPr>
        <w:t>Assistance</w:t>
      </w:r>
      <w:r>
        <w:rPr>
          <w:spacing w:val="-3"/>
        </w:rPr>
        <w:t xml:space="preserve"> </w:t>
      </w:r>
      <w:r>
        <w:rPr>
          <w:spacing w:val="-7"/>
        </w:rPr>
        <w:t>Program</w:t>
      </w:r>
    </w:p>
    <w:sectPr w:rsidR="00000000">
      <w:headerReference w:type="default" r:id="rId9"/>
      <w:pgSz w:w="12240" w:h="15840"/>
      <w:pgMar w:top="3480" w:right="1040" w:bottom="280" w:left="1320" w:header="145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2D345D">
      <w:r>
        <w:separator/>
      </w:r>
    </w:p>
  </w:endnote>
  <w:endnote w:type="continuationSeparator" w:id="0">
    <w:p w:rsidR="00000000" w:rsidRDefault="002D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umberland A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2D345D">
      <w:r>
        <w:separator/>
      </w:r>
    </w:p>
  </w:footnote>
  <w:footnote w:type="continuationSeparator" w:id="0">
    <w:p w:rsidR="00000000" w:rsidRDefault="002D3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D345D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0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1" name="Freeform 2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3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4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5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C638701" id="Group 1" o:spid="_x0000_s1026" style="position:absolute;margin-left:281.2pt;margin-top:80.3pt;width:48.6pt;height:38.05pt;z-index:-25165721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" o:allowincell="f">
              <v:shape id="Freeform 2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o9fL4A&#10;AADbAAAADwAAAGRycy9kb3ducmV2LnhtbESPzQrCMBCE74LvEFbwZlM9iFSjqCh49O/ibWnWttps&#10;ahO1+vRGEDwOM/MNM5k1phQPql1hWUE/ikEQp1YXnCk4Hta9EQjnkTWWlknBixzMpu3WBBNtn7yj&#10;x95nIkDYJagg975KpHRpTgZdZCvi4J1tbdAHWWdS1/gMcFPKQRwPpcGCw0KOFS1zSq/7u1FQ7m4X&#10;ptd2dXrzjeK7vy4aXCnV7TTzMQhPjf+Hf+2NVjDow/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QKPXy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3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ijC74A&#10;AADbAAAADwAAAGRycy9kb3ducmV2LnhtbESPzQrCMBCE74LvEFbwpqk9iFSjqCh49O/ibWnWttps&#10;ahO1+vRGEDwOM/MNM5k1phQPql1hWcGgH4EgTq0uOFNwPKx7IxDOI2ssLZOCFzmYTdutCSbaPnlH&#10;j73PRICwS1BB7n2VSOnSnAy6vq2Ig3e2tUEfZJ1JXeMzwE0p4ygaSoMFh4UcK1rmlF73d6Og3N0u&#10;TK/t6vTmG0V3f100uFKq22nmYxCeGv8P/9obrSCO4f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Yowu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4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f3gM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bw/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X94D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5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5v9MUA&#10;AADbAAAADwAAAGRycy9kb3ducmV2LnhtbESPT2sCMRTE7wW/Q3gFL6Vm/UOpW6OIIHhoD1178fbY&#10;PDfbJi/LJq7x2zdCocdhZn7DrDbJWTFQH1rPCqaTAgRx7XXLjYKv4/75FUSIyBqtZ1JwowCb9ehh&#10;haX2V/6koYqNyBAOJSowMXallKE25DBMfEecvbPvHcYs+0bqHq8Z7qycFcWLdNhyXjDY0c5Q/VNd&#10;nIL96fvJnNrLYOfVIqZ3+5Hq21Kp8WPavoGIlOJ/+K990ApmC7h/y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vm/0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9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2D345D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70.5pt;margin-top:71.7pt;width:79.6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" o:allowincell="f" filled="f" stroked="f">
              <v:textbox inset="0,0,0,0">
                <w:txbxContent>
                  <w:p w:rsidR="00000000" w:rsidRDefault="002D345D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1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2D345D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548.6pt;margin-top:72.3pt;width:6.8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ZixsgIAAK8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" o:allowincell="f" filled="f" stroked="f">
              <v:textbox inset="0,0,0,0">
                <w:txbxContent>
                  <w:p w:rsidR="00000000" w:rsidRDefault="002D345D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36270" cy="411480"/>
              <wp:effectExtent l="0" t="0" r="0" b="0"/>
              <wp:wrapNone/>
              <wp:docPr id="17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27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2D345D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t>HI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2"/>
                              <w:sz w:val="60"/>
                              <w:szCs w:val="60"/>
                            </w:rPr>
                            <w:t>2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8" type="#_x0000_t202" style="position:absolute;margin-left:280.75pt;margin-top:85.75pt;width:50.1pt;height:32.4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ls+sQIAALA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" o:allowincell="f" filled="f" stroked="f">
              <v:textbox inset="0,0,0,0">
                <w:txbxContent>
                  <w:p w:rsidR="00000000" w:rsidRDefault="002D345D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2"/>
                        <w:sz w:val="60"/>
                        <w:szCs w:val="60"/>
                      </w:rPr>
                      <w:t>HI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begin"/>
                    </w:r>
                    <w:r>
                      <w:rPr>
                        <w:spacing w:val="-2"/>
                        <w:sz w:val="60"/>
                        <w:szCs w:val="60"/>
                      </w:rPr>
                      <w:instrText xml:space="preserve"> PAGE </w:instrTex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separate"/>
                    </w:r>
                    <w:r>
                      <w:rPr>
                        <w:noProof/>
                        <w:spacing w:val="-2"/>
                        <w:sz w:val="60"/>
                        <w:szCs w:val="60"/>
                      </w:rPr>
                      <w:t>2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D345D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12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13" name="Freeform 1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EF44739" id="Group 9" o:spid="_x0000_s1026" style="position:absolute;margin-left:281.2pt;margin-top:80.3pt;width:48.6pt;height:38.05pt;z-index:-25165209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" o:allowincell="f">
              <v:shape id="Freeform 1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jMLbwA&#10;AADbAAAADwAAAGRycy9kb3ducmV2LnhtbERPzQ7BQBC+S7zDZiRubJG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1+Mwt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1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FUWbwA&#10;AADbAAAADwAAAGRycy9kb3ducmV2LnhtbERPzQ7BQBC+S7zDZiRubIm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6EVRZ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1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4A0sMA&#10;AADbAAAADwAAAGRycy9kb3ducmV2LnhtbERPTWsCMRC9F/wPYQQvpWarbdGtUYogeGgPXb14GzbT&#10;zbbJZNnENf57Uyj0No/3OatNclYM1IfWs4LHaQGCuPa65UbB8bB7WIAIEVmj9UwKrhRgsx7drbDU&#10;/sKfNFSxETmEQ4kKTIxdKWWoDTkMU98RZ+7L9w5jhn0jdY+XHO6snBXFi3TYcm4w2NHWUP1TnZ2C&#10;3en73pza82Dn1VNM7/Yj1delUpNxensFESnFf/Gfe6/z/Gf4/SUf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4A0sMAAADbAAAADwAAAAAAAAAAAAAAAACYAgAAZHJzL2Rv&#10;d25yZXYueG1sUEsFBgAAAAAEAAQA9QAAAIgDAAAAAA==&#10;" path="m,l,748e" filled="f" strokeweight=".58pt">
                <v:path arrowok="t" o:connecttype="custom" o:connectlocs="0,0;0,748" o:connectangles="0,0"/>
              </v:shape>
              <v:shape id="Freeform 1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yepcIA&#10;AADbAAAADwAAAGRycy9kb3ducmV2LnhtbERPTWsCMRC9C/6HMEIvUrOtRdqtUaQg9GAPXb14GzbT&#10;zdZksmziGv99UxC8zeN9znKdnBUD9aH1rOBpVoAgrr1uuVFw2G8fX0GEiKzReiYFVwqwXo1HSyy1&#10;v/A3DVVsRA7hUKICE2NXShlqQw7DzHfEmfvxvcOYYd9I3eMlhzsrn4tiIR22nBsMdvRhqD5VZ6dg&#10;e/ydmmN7Huy8eolpZ79SfX1T6mGSNu8gIqV4F9/cnzrPX8D/L/k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TJ6lwgAAANsAAAAPAAAAAAAAAAAAAAAAAJgCAABkcnMvZG93&#10;bnJldi54bWxQSwUGAAAAAAQABAD1AAAAhw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2D345D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70.5pt;margin-top:71.7pt;width:79.65pt;height:10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DQRT42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2D345D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10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2D345D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30" type="#_x0000_t202" style="position:absolute;margin-left:547.6pt;margin-top:72.3pt;width:8.75pt;height:10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" o:allowincell="f" filled="f" stroked="f">
              <v:textbox inset="0,0,0,0">
                <w:txbxContent>
                  <w:p w:rsidR="00000000" w:rsidRDefault="002D345D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2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0" t="0" r="0" b="0"/>
              <wp:wrapNone/>
              <wp:docPr id="9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2D345D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0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  <w:p w:rsidR="00000000" w:rsidRDefault="002D345D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HEALTHCARE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MARKETPLACE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2D345D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6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7"/>
                              <w:sz w:val="48"/>
                              <w:szCs w:val="48"/>
                            </w:rPr>
                            <w:t>Delaware</w:t>
                          </w:r>
                          <w:r>
                            <w:rPr>
                              <w:spacing w:val="-2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(DE)</w:t>
                          </w:r>
                        </w:p>
                        <w:p w:rsidR="00000000" w:rsidRDefault="002D345D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38" w:firstLine="278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Marketplace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plan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often</w:t>
                          </w:r>
                          <w:r>
                            <w:rPr>
                              <w:spacing w:val="-24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have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tiers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in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their</w:t>
                          </w:r>
                          <w:r>
                            <w:rPr>
                              <w:rFonts w:ascii="Times New Roman" w:hAnsi="Times New Roman" w:cs="Times New Roman"/>
                              <w:spacing w:val="3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(Bronze/Silver/Gold/Platinum,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31" type="#_x0000_t202" style="position:absolute;margin-left:75.8pt;margin-top:85.75pt;width:447.65pt;height:135.6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" o:allowincell="f" filled="f" stroked="f">
              <v:textbox inset="0,0,0,0">
                <w:txbxContent>
                  <w:p w:rsidR="00000000" w:rsidRDefault="002D345D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0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  <w:p w:rsidR="00000000" w:rsidRDefault="002D345D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HEALTHCARE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MARKETPLACE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2D345D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6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7"/>
                        <w:sz w:val="48"/>
                        <w:szCs w:val="48"/>
                      </w:rPr>
                      <w:t>Delaware</w:t>
                    </w:r>
                    <w:r>
                      <w:rPr>
                        <w:spacing w:val="-2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(DE)</w:t>
                    </w:r>
                  </w:p>
                  <w:p w:rsidR="00000000" w:rsidRDefault="002D345D">
                    <w:pPr>
                      <w:pStyle w:val="BodyText"/>
                      <w:kinsoku w:val="0"/>
                      <w:overflowPunct w:val="0"/>
                      <w:spacing w:before="0"/>
                      <w:ind w:left="20" w:right="138" w:firstLine="278"/>
                      <w:rPr>
                        <w:sz w:val="40"/>
                        <w:szCs w:val="40"/>
                      </w:rPr>
                    </w:pPr>
                    <w:r>
                      <w:rPr>
                        <w:spacing w:val="-7"/>
                        <w:sz w:val="40"/>
                        <w:szCs w:val="40"/>
                      </w:rPr>
                      <w:t>Marketplace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plan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often</w:t>
                    </w:r>
                    <w:r>
                      <w:rPr>
                        <w:spacing w:val="-24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have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tiers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in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their</w:t>
                    </w:r>
                    <w:r>
                      <w:rPr>
                        <w:rFonts w:ascii="Times New Roman" w:hAnsi="Times New Roman" w:cs="Times New Roman"/>
                        <w:spacing w:val="3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(Bronze/Silver/Gold/Platinum,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2D345D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4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" name="Freeform 18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9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20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21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9B7306F" id="Group 17" o:spid="_x0000_s1026" style="position:absolute;margin-left:281.2pt;margin-top:80.3pt;width:48.6pt;height:38.05pt;z-index:-25164697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" o:allowincell="f">
              <v:shape id="Freeform 18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fZ70A&#10;AADaAAAADwAAAGRycy9kb3ducmV2LnhtbESPzQrCMBCE74LvEFbwpqmCItUoKgoe/bt4W5q1rTab&#10;2kStPr0RBI/DzHzDTGa1KcSDKpdbVtDrRiCIE6tzThUcD+vOCITzyBoLy6TgRQ5m02ZjgrG2T97R&#10;Y+9TESDsYlSQeV/GUrokI4Oua0vi4J1tZdAHWaVSV/gMcFPIfhQNpcGcw0KGJS0zSq77u1FQ7G4X&#10;ptd2dXrzjaK7vy5qXCnVbtXzMQhPtf+Hf+2NVjCA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xefZ7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19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BEL0A&#10;AADaAAAADwAAAGRycy9kb3ducmV2LnhtbESPzQrCMBCE74LvEFbwZlM9iFSjqCh49O/ibWnWttps&#10;ahO1+vRGEDwOM/MNM5k1phQPql1hWUE/ikEQp1YXnCk4Hta9EQjnkTWWlknBixzMpu3WBBNtn7yj&#10;x95nIkDYJagg975KpHRpTgZdZCvi4J1tbdAHWWdS1/gMcFPKQRwPpcGCw0KOFS1zSq/7u1FQ7m4X&#10;ptd2dXrzjeK7vy4aXCnV7TTzMQhPjf+Hf+2NVjCE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8UBEL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20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0doMQA&#10;AADaAAAADwAAAGRycy9kb3ducmV2LnhtbESPQWsCMRSE7wX/Q3iCl1Kz1dLq1ihFEDy0h65evD02&#10;r5ttk5dlE9f4702h0OMwM98wq01yVgzUh9azgsdpAYK49rrlRsHxsHtYgAgRWaP1TAquFGCzHt2t&#10;sNT+wp80VLERGcKhRAUmxq6UMtSGHIap74iz9+V7hzHLvpG6x0uGOytnRfEsHbacFwx2tDVU/1Rn&#10;p2B3+r43p/Y82Hn1FNO7/Uj1danUZJzeXkFESvE//NfeawUv8Hsl3w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HaDEAAAA2g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21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KJ0sEA&#10;AADaAAAADwAAAGRycy9kb3ducmV2LnhtbERPTWsCMRC9F/wPYQQvRbO2pehqFCkIHtpDt168DZtx&#10;s5pMlk1c479vDoUeH+97vU3OioH60HpWMJ8VIIhrr1tuFBx/9tMFiBCRNVrPpOBBAbab0dMaS+3v&#10;/E1DFRuRQziUqMDE2JVShtqQwzDzHXHmzr53GDPsG6l7vOdwZ+VLUbxLhy3nBoMdfRiqr9XNKdif&#10;Ls/m1N4G+1q9xfRpv1L9WCo1GafdCkSkFP/Ff+6DVpC35iv5Bs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idLBAAAA2g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2D345D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32" type="#_x0000_t202" style="position:absolute;margin-left:70.5pt;margin-top:71.7pt;width:79.65pt;height:10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aOEtQIAALE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KlFo4S1AgAAsQ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2D345D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2D345D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" o:spid="_x0000_s1033" type="#_x0000_t202" style="position:absolute;margin-left:548.6pt;margin-top:72.3pt;width:6.8pt;height:10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" o:allowincell="f" filled="f" stroked="f">
              <v:textbox inset="0,0,0,0">
                <w:txbxContent>
                  <w:p w:rsidR="00000000" w:rsidRDefault="002D345D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0" allowOverlap="1">
              <wp:simplePos x="0" y="0"/>
              <wp:positionH relativeFrom="page">
                <wp:posOffset>1779270</wp:posOffset>
              </wp:positionH>
              <wp:positionV relativeFrom="page">
                <wp:posOffset>1089025</wp:posOffset>
              </wp:positionV>
              <wp:extent cx="4217035" cy="1140460"/>
              <wp:effectExtent l="0" t="0" r="0" b="0"/>
              <wp:wrapNone/>
              <wp:docPr id="1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7035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2D345D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2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HI6</w:t>
                          </w:r>
                        </w:p>
                        <w:p w:rsidR="00000000" w:rsidRDefault="002D345D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PUBLIC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ASSISTANCE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2D345D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9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7"/>
                              <w:sz w:val="48"/>
                              <w:szCs w:val="48"/>
                            </w:rPr>
                            <w:t>Delaware</w:t>
                          </w:r>
                          <w:r>
                            <w:rPr>
                              <w:spacing w:val="-2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(DE)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34" type="#_x0000_t202" style="position:absolute;margin-left:140.1pt;margin-top:85.75pt;width:332.05pt;height:89.8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" o:allowincell="f" filled="f" stroked="f">
              <v:textbox inset="0,0,0,0">
                <w:txbxContent>
                  <w:p w:rsidR="00000000" w:rsidRDefault="002D345D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2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HI6</w:t>
                    </w:r>
                  </w:p>
                  <w:p w:rsidR="00000000" w:rsidRDefault="002D345D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PUBLIC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ASSISTANCE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2D345D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9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7"/>
                        <w:sz w:val="48"/>
                        <w:szCs w:val="48"/>
                      </w:rPr>
                      <w:t>Delaware</w:t>
                    </w:r>
                    <w:r>
                      <w:rPr>
                        <w:spacing w:val="-2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(DE)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619" w:hanging="39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545" w:hanging="394"/>
      </w:pPr>
    </w:lvl>
    <w:lvl w:ilvl="2">
      <w:numFmt w:val="bullet"/>
      <w:lvlText w:val="•"/>
      <w:lvlJc w:val="left"/>
      <w:pPr>
        <w:ind w:left="2471" w:hanging="394"/>
      </w:pPr>
    </w:lvl>
    <w:lvl w:ilvl="3">
      <w:numFmt w:val="bullet"/>
      <w:lvlText w:val="•"/>
      <w:lvlJc w:val="left"/>
      <w:pPr>
        <w:ind w:left="3397" w:hanging="394"/>
      </w:pPr>
    </w:lvl>
    <w:lvl w:ilvl="4">
      <w:numFmt w:val="bullet"/>
      <w:lvlText w:val="•"/>
      <w:lvlJc w:val="left"/>
      <w:pPr>
        <w:ind w:left="4323" w:hanging="394"/>
      </w:pPr>
    </w:lvl>
    <w:lvl w:ilvl="5">
      <w:numFmt w:val="bullet"/>
      <w:lvlText w:val="•"/>
      <w:lvlJc w:val="left"/>
      <w:pPr>
        <w:ind w:left="5249" w:hanging="394"/>
      </w:pPr>
    </w:lvl>
    <w:lvl w:ilvl="6">
      <w:numFmt w:val="bullet"/>
      <w:lvlText w:val="•"/>
      <w:lvlJc w:val="left"/>
      <w:pPr>
        <w:ind w:left="6175" w:hanging="394"/>
      </w:pPr>
    </w:lvl>
    <w:lvl w:ilvl="7">
      <w:numFmt w:val="bullet"/>
      <w:lvlText w:val="•"/>
      <w:lvlJc w:val="left"/>
      <w:pPr>
        <w:ind w:left="7101" w:hanging="394"/>
      </w:pPr>
    </w:lvl>
    <w:lvl w:ilvl="8">
      <w:numFmt w:val="bullet"/>
      <w:lvlText w:val="•"/>
      <w:lvlJc w:val="left"/>
      <w:pPr>
        <w:ind w:left="8027" w:hanging="394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792" w:hanging="576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700" w:hanging="576"/>
      </w:pPr>
    </w:lvl>
    <w:lvl w:ilvl="2">
      <w:numFmt w:val="bullet"/>
      <w:lvlText w:val="•"/>
      <w:lvlJc w:val="left"/>
      <w:pPr>
        <w:ind w:left="2609" w:hanging="576"/>
      </w:pPr>
    </w:lvl>
    <w:lvl w:ilvl="3">
      <w:numFmt w:val="bullet"/>
      <w:lvlText w:val="•"/>
      <w:lvlJc w:val="left"/>
      <w:pPr>
        <w:ind w:left="3518" w:hanging="576"/>
      </w:pPr>
    </w:lvl>
    <w:lvl w:ilvl="4">
      <w:numFmt w:val="bullet"/>
      <w:lvlText w:val="•"/>
      <w:lvlJc w:val="left"/>
      <w:pPr>
        <w:ind w:left="4427" w:hanging="576"/>
      </w:pPr>
    </w:lvl>
    <w:lvl w:ilvl="5">
      <w:numFmt w:val="bullet"/>
      <w:lvlText w:val="•"/>
      <w:lvlJc w:val="left"/>
      <w:pPr>
        <w:ind w:left="5336" w:hanging="576"/>
      </w:pPr>
    </w:lvl>
    <w:lvl w:ilvl="6">
      <w:numFmt w:val="bullet"/>
      <w:lvlText w:val="•"/>
      <w:lvlJc w:val="left"/>
      <w:pPr>
        <w:ind w:left="6244" w:hanging="576"/>
      </w:pPr>
    </w:lvl>
    <w:lvl w:ilvl="7">
      <w:numFmt w:val="bullet"/>
      <w:lvlText w:val="•"/>
      <w:lvlJc w:val="left"/>
      <w:pPr>
        <w:ind w:left="7153" w:hanging="576"/>
      </w:pPr>
    </w:lvl>
    <w:lvl w:ilvl="8">
      <w:numFmt w:val="bullet"/>
      <w:lvlText w:val="•"/>
      <w:lvlJc w:val="left"/>
      <w:pPr>
        <w:ind w:left="8062" w:hanging="576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"/>
      <w:lvlJc w:val="left"/>
      <w:pPr>
        <w:ind w:left="1339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93" w:hanging="1104"/>
      </w:pPr>
    </w:lvl>
    <w:lvl w:ilvl="2">
      <w:numFmt w:val="bullet"/>
      <w:lvlText w:val="•"/>
      <w:lvlJc w:val="left"/>
      <w:pPr>
        <w:ind w:left="3047" w:hanging="1104"/>
      </w:pPr>
    </w:lvl>
    <w:lvl w:ilvl="3">
      <w:numFmt w:val="bullet"/>
      <w:lvlText w:val="•"/>
      <w:lvlJc w:val="left"/>
      <w:pPr>
        <w:ind w:left="3901" w:hanging="1104"/>
      </w:pPr>
    </w:lvl>
    <w:lvl w:ilvl="4">
      <w:numFmt w:val="bullet"/>
      <w:lvlText w:val="•"/>
      <w:lvlJc w:val="left"/>
      <w:pPr>
        <w:ind w:left="4755" w:hanging="1104"/>
      </w:pPr>
    </w:lvl>
    <w:lvl w:ilvl="5">
      <w:numFmt w:val="bullet"/>
      <w:lvlText w:val="•"/>
      <w:lvlJc w:val="left"/>
      <w:pPr>
        <w:ind w:left="5609" w:hanging="1104"/>
      </w:pPr>
    </w:lvl>
    <w:lvl w:ilvl="6">
      <w:numFmt w:val="bullet"/>
      <w:lvlText w:val="•"/>
      <w:lvlJc w:val="left"/>
      <w:pPr>
        <w:ind w:left="6463" w:hanging="1104"/>
      </w:pPr>
    </w:lvl>
    <w:lvl w:ilvl="7">
      <w:numFmt w:val="bullet"/>
      <w:lvlText w:val="•"/>
      <w:lvlJc w:val="left"/>
      <w:pPr>
        <w:ind w:left="7317" w:hanging="1104"/>
      </w:pPr>
    </w:lvl>
    <w:lvl w:ilvl="8">
      <w:numFmt w:val="bullet"/>
      <w:lvlText w:val="•"/>
      <w:lvlJc w:val="left"/>
      <w:pPr>
        <w:ind w:left="8171" w:hanging="1104"/>
      </w:pPr>
    </w:lvl>
  </w:abstractNum>
  <w:abstractNum w:abstractNumId="3">
    <w:nsid w:val="00000405"/>
    <w:multiLevelType w:val="multilevel"/>
    <w:tmpl w:val="00000888"/>
    <w:lvl w:ilvl="0">
      <w:start w:val="1"/>
      <w:numFmt w:val="decimal"/>
      <w:lvlText w:val="%1"/>
      <w:lvlJc w:val="left"/>
      <w:pPr>
        <w:ind w:left="648" w:hanging="432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571" w:hanging="432"/>
      </w:pPr>
    </w:lvl>
    <w:lvl w:ilvl="2">
      <w:numFmt w:val="bullet"/>
      <w:lvlText w:val="•"/>
      <w:lvlJc w:val="left"/>
      <w:pPr>
        <w:ind w:left="2494" w:hanging="432"/>
      </w:pPr>
    </w:lvl>
    <w:lvl w:ilvl="3">
      <w:numFmt w:val="bullet"/>
      <w:lvlText w:val="•"/>
      <w:lvlJc w:val="left"/>
      <w:pPr>
        <w:ind w:left="3417" w:hanging="432"/>
      </w:pPr>
    </w:lvl>
    <w:lvl w:ilvl="4">
      <w:numFmt w:val="bullet"/>
      <w:lvlText w:val="•"/>
      <w:lvlJc w:val="left"/>
      <w:pPr>
        <w:ind w:left="4340" w:hanging="432"/>
      </w:pPr>
    </w:lvl>
    <w:lvl w:ilvl="5">
      <w:numFmt w:val="bullet"/>
      <w:lvlText w:val="•"/>
      <w:lvlJc w:val="left"/>
      <w:pPr>
        <w:ind w:left="5264" w:hanging="432"/>
      </w:pPr>
    </w:lvl>
    <w:lvl w:ilvl="6">
      <w:numFmt w:val="bullet"/>
      <w:lvlText w:val="•"/>
      <w:lvlJc w:val="left"/>
      <w:pPr>
        <w:ind w:left="6187" w:hanging="432"/>
      </w:pPr>
    </w:lvl>
    <w:lvl w:ilvl="7">
      <w:numFmt w:val="bullet"/>
      <w:lvlText w:val="•"/>
      <w:lvlJc w:val="left"/>
      <w:pPr>
        <w:ind w:left="7110" w:hanging="432"/>
      </w:pPr>
    </w:lvl>
    <w:lvl w:ilvl="8">
      <w:numFmt w:val="bullet"/>
      <w:lvlText w:val="•"/>
      <w:lvlJc w:val="left"/>
      <w:pPr>
        <w:ind w:left="8033" w:hanging="432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7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45D"/>
    <w:rsid w:val="002D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73"/>
    <o:shapelayout v:ext="edit">
      <o:idmap v:ext="edit" data="1"/>
    </o:shapelayout>
  </w:shapeDefaults>
  <w:decimalSymbol w:val="."/>
  <w:listSeparator w:val=","/>
  <w14:defaultImageDpi w14:val="0"/>
  <w15:docId w15:val="{7D074D04-6805-44FF-8363-6544D4F66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1035"/>
      <w:outlineLvl w:val="0"/>
    </w:pPr>
    <w:rPr>
      <w:rFonts w:ascii="Arial" w:hAnsi="Arial" w:cs="Arial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1"/>
    <w:qFormat/>
    <w:pPr>
      <w:ind w:left="20" w:hanging="951"/>
      <w:outlineLvl w:val="1"/>
    </w:pPr>
    <w:rPr>
      <w:rFonts w:ascii="Arial" w:hAnsi="Arial" w:cs="Arial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67"/>
      <w:ind w:left="1339" w:hanging="1104"/>
    </w:pPr>
    <w:rPr>
      <w:rFonts w:ascii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dc:description/>
  <cp:lastModifiedBy>Alanah Raykovich</cp:lastModifiedBy>
  <cp:revision>2</cp:revision>
  <dcterms:created xsi:type="dcterms:W3CDTF">2017-01-23T21:16:00Z</dcterms:created>
  <dcterms:modified xsi:type="dcterms:W3CDTF">2017-01-23T21:16:00Z</dcterms:modified>
</cp:coreProperties>
</file>